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DFB" w:rsidRDefault="00FF4571" w:rsidP="005A0590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noProof/>
          <w:lang w:eastAsia="ru-RU" w:bidi="ar-SA"/>
        </w:rPr>
        <w:drawing>
          <wp:inline distT="0" distB="0" distL="0" distR="0">
            <wp:extent cx="619125" cy="7810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590" w:rsidRPr="00E73DFB" w:rsidRDefault="007737EB" w:rsidP="008D7917">
      <w:pPr>
        <w:jc w:val="center"/>
        <w:rPr>
          <w:rFonts w:ascii="Times New Roman" w:hAnsi="Times New Roman" w:cs="Times New Roman"/>
          <w:sz w:val="28"/>
          <w:szCs w:val="28"/>
        </w:rPr>
      </w:pPr>
      <w:r w:rsidRPr="00E73DFB">
        <w:rPr>
          <w:rFonts w:ascii="Times New Roman" w:hAnsi="Times New Roman" w:cs="Times New Roman"/>
          <w:sz w:val="28"/>
          <w:szCs w:val="28"/>
        </w:rPr>
        <w:t>КРАСНОЯРСКИЙ КРАЙ                                                              АДМНИСТРАЦИЯ ИДРИНСКОГО РАЙОНА</w:t>
      </w:r>
    </w:p>
    <w:p w:rsidR="008D7917" w:rsidRDefault="008D7917" w:rsidP="005A059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0590" w:rsidRDefault="005A0590" w:rsidP="005A059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59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737EB" w:rsidRPr="007737EB" w:rsidRDefault="001C7679" w:rsidP="007737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8D7917">
        <w:rPr>
          <w:rFonts w:ascii="Times New Roman" w:hAnsi="Times New Roman" w:cs="Times New Roman"/>
          <w:sz w:val="28"/>
          <w:szCs w:val="28"/>
        </w:rPr>
        <w:t>3</w:t>
      </w:r>
      <w:r w:rsidR="00E73DF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07</w:t>
      </w:r>
      <w:r w:rsidR="00E73DFB">
        <w:rPr>
          <w:rFonts w:ascii="Times New Roman" w:hAnsi="Times New Roman" w:cs="Times New Roman"/>
          <w:sz w:val="28"/>
          <w:szCs w:val="28"/>
        </w:rPr>
        <w:t>.2</w:t>
      </w:r>
      <w:r w:rsidR="007737EB" w:rsidRPr="007737EB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7737EB">
        <w:rPr>
          <w:rFonts w:ascii="Times New Roman" w:hAnsi="Times New Roman" w:cs="Times New Roman"/>
          <w:sz w:val="28"/>
          <w:szCs w:val="28"/>
        </w:rPr>
        <w:t xml:space="preserve">                                      с. Идринское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D7917">
        <w:rPr>
          <w:rFonts w:ascii="Times New Roman" w:hAnsi="Times New Roman" w:cs="Times New Roman"/>
          <w:sz w:val="28"/>
          <w:szCs w:val="28"/>
        </w:rPr>
        <w:t xml:space="preserve">   </w:t>
      </w:r>
      <w:r w:rsidR="007737EB">
        <w:rPr>
          <w:rFonts w:ascii="Times New Roman" w:hAnsi="Times New Roman" w:cs="Times New Roman"/>
          <w:sz w:val="28"/>
          <w:szCs w:val="28"/>
        </w:rPr>
        <w:t>№</w:t>
      </w:r>
      <w:r w:rsidR="008D7917">
        <w:rPr>
          <w:rFonts w:ascii="Times New Roman" w:hAnsi="Times New Roman" w:cs="Times New Roman"/>
          <w:sz w:val="28"/>
          <w:szCs w:val="28"/>
        </w:rPr>
        <w:t>512</w:t>
      </w:r>
      <w:r w:rsidR="007737EB">
        <w:rPr>
          <w:rFonts w:ascii="Times New Roman" w:hAnsi="Times New Roman" w:cs="Times New Roman"/>
          <w:sz w:val="28"/>
          <w:szCs w:val="28"/>
        </w:rPr>
        <w:t>-п</w:t>
      </w:r>
    </w:p>
    <w:p w:rsidR="005A0590" w:rsidRPr="005A0590" w:rsidRDefault="005A0590" w:rsidP="005A059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7B51F9" w:rsidRPr="004B6C9D" w:rsidTr="00E73DFB">
        <w:trPr>
          <w:trHeight w:val="274"/>
        </w:trPr>
        <w:tc>
          <w:tcPr>
            <w:tcW w:w="9464" w:type="dxa"/>
          </w:tcPr>
          <w:p w:rsidR="007B51F9" w:rsidRPr="004B6C9D" w:rsidRDefault="007B51F9" w:rsidP="00E73DFB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7B51F9" w:rsidRPr="004B6C9D" w:rsidRDefault="001C7679" w:rsidP="00E73DF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изменения в постановление администрации района от 06.11.2013 № 482-п «</w:t>
            </w:r>
            <w:r w:rsidR="00561772">
              <w:rPr>
                <w:sz w:val="28"/>
                <w:szCs w:val="28"/>
              </w:rPr>
              <w:t>Об утверждении</w:t>
            </w:r>
            <w:r w:rsidR="007B51F9" w:rsidRPr="004B6C9D">
              <w:rPr>
                <w:sz w:val="28"/>
                <w:szCs w:val="28"/>
              </w:rPr>
              <w:t xml:space="preserve"> </w:t>
            </w:r>
            <w:r w:rsidR="007737EB">
              <w:rPr>
                <w:sz w:val="28"/>
                <w:szCs w:val="28"/>
              </w:rPr>
              <w:t>«</w:t>
            </w:r>
            <w:r w:rsidR="007B51F9" w:rsidRPr="004B6C9D">
              <w:rPr>
                <w:sz w:val="28"/>
                <w:szCs w:val="28"/>
              </w:rPr>
              <w:t>Положени</w:t>
            </w:r>
            <w:r w:rsidR="007737EB">
              <w:rPr>
                <w:sz w:val="28"/>
                <w:szCs w:val="28"/>
              </w:rPr>
              <w:t xml:space="preserve">я о формах </w:t>
            </w:r>
            <w:r w:rsidR="00E73DFB">
              <w:rPr>
                <w:sz w:val="28"/>
                <w:szCs w:val="28"/>
              </w:rPr>
              <w:t>п</w:t>
            </w:r>
            <w:r w:rsidR="007737EB">
              <w:rPr>
                <w:sz w:val="28"/>
                <w:szCs w:val="28"/>
              </w:rPr>
              <w:t>олучения образования</w:t>
            </w:r>
            <w:r w:rsidR="007B51F9" w:rsidRPr="004B6C9D">
              <w:rPr>
                <w:sz w:val="28"/>
                <w:szCs w:val="28"/>
              </w:rPr>
              <w:t xml:space="preserve"> в </w:t>
            </w:r>
            <w:r w:rsidR="00561772">
              <w:rPr>
                <w:sz w:val="28"/>
                <w:szCs w:val="28"/>
              </w:rPr>
              <w:t>муниципальных обще</w:t>
            </w:r>
            <w:r w:rsidR="007B51F9" w:rsidRPr="004B6C9D">
              <w:rPr>
                <w:sz w:val="28"/>
                <w:szCs w:val="28"/>
              </w:rPr>
              <w:t>образовательных учреждениях Идринского района</w:t>
            </w:r>
            <w:r w:rsidR="00561772">
              <w:rPr>
                <w:sz w:val="28"/>
                <w:szCs w:val="28"/>
              </w:rPr>
              <w:t>, реализующих основные общеобразовательные программы начального общего, основного общего и среднего (полного) общего образования</w:t>
            </w:r>
            <w:r w:rsidR="007737EB">
              <w:rPr>
                <w:sz w:val="28"/>
                <w:szCs w:val="28"/>
              </w:rPr>
              <w:t>»</w:t>
            </w:r>
          </w:p>
          <w:p w:rsidR="007B51F9" w:rsidRPr="004B6C9D" w:rsidRDefault="007B51F9" w:rsidP="00E73DFB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</w:tbl>
    <w:p w:rsidR="005A0590" w:rsidRPr="005A0590" w:rsidRDefault="005A0590" w:rsidP="00E73D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0590" w:rsidRPr="005A0590" w:rsidRDefault="005A0590" w:rsidP="00E73D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059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C21BAC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301030">
        <w:rPr>
          <w:rFonts w:ascii="Times New Roman" w:hAnsi="Times New Roman" w:cs="Times New Roman"/>
          <w:sz w:val="28"/>
          <w:szCs w:val="28"/>
        </w:rPr>
        <w:t>з</w:t>
      </w:r>
      <w:r w:rsidR="00C21BAC">
        <w:rPr>
          <w:rFonts w:ascii="Times New Roman" w:hAnsi="Times New Roman" w:cs="Times New Roman"/>
          <w:sz w:val="28"/>
          <w:szCs w:val="28"/>
        </w:rPr>
        <w:t>аконом Российской Федерации           от 29.12.2012 № 273-ФЗ «Об образовании в Российской Федерации»</w:t>
      </w:r>
      <w:r w:rsidRPr="005A0590">
        <w:rPr>
          <w:rFonts w:ascii="Times New Roman" w:hAnsi="Times New Roman" w:cs="Times New Roman"/>
          <w:sz w:val="28"/>
          <w:szCs w:val="28"/>
        </w:rPr>
        <w:t xml:space="preserve">, </w:t>
      </w:r>
      <w:r w:rsidR="001C7679">
        <w:rPr>
          <w:rFonts w:ascii="Times New Roman" w:hAnsi="Times New Roman" w:cs="Times New Roman"/>
          <w:sz w:val="28"/>
          <w:szCs w:val="28"/>
        </w:rPr>
        <w:t xml:space="preserve">руководствуясь статьями 19, 33 Устава Идринского района </w:t>
      </w:r>
      <w:r w:rsidRPr="005A059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6258D" w:rsidRPr="004B6C9D" w:rsidRDefault="007737EB" w:rsidP="00F6258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</w:t>
      </w:r>
      <w:r w:rsidR="00F6258D">
        <w:rPr>
          <w:sz w:val="28"/>
          <w:szCs w:val="28"/>
        </w:rPr>
        <w:t xml:space="preserve">Внести в постановление </w:t>
      </w:r>
      <w:r w:rsidR="00C21BAC">
        <w:rPr>
          <w:sz w:val="28"/>
          <w:szCs w:val="28"/>
        </w:rPr>
        <w:t xml:space="preserve"> </w:t>
      </w:r>
      <w:r w:rsidR="00F6258D">
        <w:rPr>
          <w:sz w:val="28"/>
          <w:szCs w:val="28"/>
        </w:rPr>
        <w:t>администрации района от 06.11.2013 № 482-п «Об утверждении</w:t>
      </w:r>
      <w:r w:rsidR="00F6258D" w:rsidRPr="004B6C9D">
        <w:rPr>
          <w:sz w:val="28"/>
          <w:szCs w:val="28"/>
        </w:rPr>
        <w:t xml:space="preserve"> </w:t>
      </w:r>
      <w:r w:rsidR="00F6258D">
        <w:rPr>
          <w:sz w:val="28"/>
          <w:szCs w:val="28"/>
        </w:rPr>
        <w:t>«</w:t>
      </w:r>
      <w:r w:rsidR="00F6258D" w:rsidRPr="004B6C9D">
        <w:rPr>
          <w:sz w:val="28"/>
          <w:szCs w:val="28"/>
        </w:rPr>
        <w:t>Положени</w:t>
      </w:r>
      <w:r w:rsidR="00F6258D">
        <w:rPr>
          <w:sz w:val="28"/>
          <w:szCs w:val="28"/>
        </w:rPr>
        <w:t>я о формах получения образования</w:t>
      </w:r>
      <w:r w:rsidR="00F6258D" w:rsidRPr="004B6C9D">
        <w:rPr>
          <w:sz w:val="28"/>
          <w:szCs w:val="28"/>
        </w:rPr>
        <w:t xml:space="preserve"> в </w:t>
      </w:r>
      <w:r w:rsidR="00F6258D">
        <w:rPr>
          <w:sz w:val="28"/>
          <w:szCs w:val="28"/>
        </w:rPr>
        <w:t>муниципальных обще</w:t>
      </w:r>
      <w:r w:rsidR="00F6258D" w:rsidRPr="004B6C9D">
        <w:rPr>
          <w:sz w:val="28"/>
          <w:szCs w:val="28"/>
        </w:rPr>
        <w:t>образовательных учреждениях Идринского района</w:t>
      </w:r>
      <w:r w:rsidR="00F6258D">
        <w:rPr>
          <w:sz w:val="28"/>
          <w:szCs w:val="28"/>
        </w:rPr>
        <w:t>, реализующих основные общеобразовательные программы начального общего, основного общего и среднего (полного) общего образования» следующее изменение:</w:t>
      </w:r>
    </w:p>
    <w:p w:rsidR="00561772" w:rsidRDefault="00F6258D" w:rsidP="00E73DFB">
      <w:pPr>
        <w:widowControl w:val="0"/>
        <w:tabs>
          <w:tab w:val="left" w:pos="-810"/>
        </w:tabs>
        <w:spacing w:line="100" w:lineRule="atLeast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 xml:space="preserve">       в приложении к постановлению:</w:t>
      </w:r>
    </w:p>
    <w:p w:rsidR="00F6258D" w:rsidRDefault="00F6258D" w:rsidP="00E73DFB">
      <w:pPr>
        <w:widowControl w:val="0"/>
        <w:tabs>
          <w:tab w:val="left" w:pos="-81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 xml:space="preserve">       в разделе </w:t>
      </w:r>
      <w:r w:rsidRPr="00F6258D">
        <w:rPr>
          <w:rFonts w:ascii="Times New Roman" w:hAnsi="Times New Roman"/>
          <w:sz w:val="28"/>
          <w:szCs w:val="28"/>
          <w:lang w:val="en-US"/>
        </w:rPr>
        <w:t>III</w:t>
      </w:r>
      <w:r w:rsidRPr="00F6258D">
        <w:rPr>
          <w:rFonts w:ascii="Times New Roman" w:hAnsi="Times New Roman"/>
          <w:sz w:val="28"/>
          <w:szCs w:val="28"/>
        </w:rPr>
        <w:t>. Организация индивидуального обучения  на дому</w:t>
      </w:r>
      <w:r>
        <w:rPr>
          <w:rFonts w:ascii="Times New Roman" w:hAnsi="Times New Roman"/>
          <w:sz w:val="28"/>
          <w:szCs w:val="28"/>
        </w:rPr>
        <w:t>:</w:t>
      </w:r>
    </w:p>
    <w:p w:rsidR="00F6258D" w:rsidRDefault="00F6258D" w:rsidP="00E73DFB">
      <w:pPr>
        <w:widowControl w:val="0"/>
        <w:tabs>
          <w:tab w:val="left" w:pos="-81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пункт 3.1. изложить в следующей редакции:</w:t>
      </w:r>
    </w:p>
    <w:p w:rsidR="00731F81" w:rsidRDefault="00F6258D" w:rsidP="00731F81">
      <w:pPr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cs="Calibri"/>
          <w:sz w:val="28"/>
          <w:szCs w:val="28"/>
        </w:rPr>
        <w:t xml:space="preserve">       </w:t>
      </w:r>
      <w:r w:rsidR="00CF6059">
        <w:rPr>
          <w:rFonts w:ascii="Times New Roman" w:hAnsi="Times New Roman" w:cs="Calibri"/>
          <w:sz w:val="28"/>
          <w:szCs w:val="28"/>
        </w:rPr>
        <w:t>«</w:t>
      </w:r>
      <w:r w:rsidRPr="00561DE8">
        <w:rPr>
          <w:rFonts w:ascii="Times New Roman" w:hAnsi="Times New Roman"/>
          <w:sz w:val="28"/>
          <w:szCs w:val="28"/>
        </w:rPr>
        <w:t>3.1.</w:t>
      </w:r>
      <w:r w:rsidRPr="00920377">
        <w:rPr>
          <w:rFonts w:ascii="Times New Roman" w:hAnsi="Times New Roman"/>
          <w:sz w:val="28"/>
          <w:szCs w:val="28"/>
        </w:rPr>
        <w:t xml:space="preserve">Основанием для организации индивидуального обучения больных детей являются письменное заявление родителей (законных представителей) на имя директора общеобразовательного учреждения и медицинская  справка (заключение) лечебного учреждения. Индивидуальное обучение больных детей на дому организуется на основании медицинских рекомендаций </w:t>
      </w:r>
      <w:r w:rsidRPr="00561DE8">
        <w:rPr>
          <w:rFonts w:ascii="Times New Roman" w:hAnsi="Times New Roman"/>
          <w:color w:val="000000"/>
          <w:sz w:val="28"/>
          <w:szCs w:val="28"/>
        </w:rPr>
        <w:t>(</w:t>
      </w:r>
      <w:r w:rsidR="00731F81">
        <w:rPr>
          <w:rFonts w:ascii="Times New Roman" w:hAnsi="Times New Roman"/>
          <w:color w:val="000000"/>
          <w:sz w:val="28"/>
          <w:szCs w:val="28"/>
          <w:lang/>
        </w:rPr>
        <w:t xml:space="preserve">Приказ Минздрава России от 30.06.2016 № 436н </w:t>
      </w:r>
      <w:r w:rsidR="00731F81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br/>
        <w:t xml:space="preserve">"Об утверждении перечня заболеваний, наличие которых дает право на обучение по основным общеобразовательным программам на дому").                                                                         </w:t>
      </w:r>
    </w:p>
    <w:p w:rsidR="00E73DFB" w:rsidRDefault="00561772" w:rsidP="00396DCB">
      <w:pPr>
        <w:widowControl w:val="0"/>
        <w:tabs>
          <w:tab w:val="left" w:pos="-810"/>
        </w:tabs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73DFB">
        <w:rPr>
          <w:rFonts w:ascii="Times New Roman" w:hAnsi="Times New Roman" w:cs="Times New Roman"/>
          <w:sz w:val="28"/>
          <w:szCs w:val="28"/>
        </w:rPr>
        <w:t xml:space="preserve"> </w:t>
      </w:r>
      <w:r w:rsidR="00396DCB">
        <w:rPr>
          <w:rFonts w:ascii="Times New Roman" w:hAnsi="Times New Roman" w:cs="Times New Roman"/>
          <w:sz w:val="28"/>
          <w:szCs w:val="28"/>
        </w:rPr>
        <w:t>2</w:t>
      </w:r>
      <w:r w:rsidR="00E73DFB" w:rsidRPr="004A0E8C">
        <w:rPr>
          <w:rFonts w:ascii="Times New Roman" w:hAnsi="Times New Roman" w:cs="Times New Roman"/>
          <w:sz w:val="28"/>
          <w:szCs w:val="28"/>
        </w:rPr>
        <w:t>.Контроль</w:t>
      </w:r>
      <w:r w:rsidR="00E73DFB">
        <w:rPr>
          <w:rFonts w:ascii="Times New Roman" w:hAnsi="Times New Roman" w:cs="Times New Roman"/>
          <w:sz w:val="28"/>
          <w:szCs w:val="28"/>
        </w:rPr>
        <w:t xml:space="preserve"> за выполнением постановления возложить на </w:t>
      </w:r>
      <w:r w:rsidR="00396DCB">
        <w:rPr>
          <w:rFonts w:ascii="Times New Roman" w:hAnsi="Times New Roman" w:cs="Times New Roman"/>
          <w:sz w:val="28"/>
          <w:szCs w:val="28"/>
        </w:rPr>
        <w:t>начальника отдела</w:t>
      </w:r>
      <w:r w:rsidR="00E73DFB">
        <w:rPr>
          <w:rFonts w:ascii="Times New Roman" w:hAnsi="Times New Roman" w:cs="Times New Roman"/>
          <w:sz w:val="28"/>
          <w:szCs w:val="28"/>
        </w:rPr>
        <w:t xml:space="preserve"> образования администрации Идринского района </w:t>
      </w:r>
      <w:r w:rsidR="00396DCB">
        <w:rPr>
          <w:rFonts w:ascii="Times New Roman" w:hAnsi="Times New Roman" w:cs="Times New Roman"/>
          <w:sz w:val="28"/>
          <w:szCs w:val="28"/>
        </w:rPr>
        <w:t>Н.И.Черкасову</w:t>
      </w:r>
      <w:r w:rsidR="00E73DFB">
        <w:rPr>
          <w:rFonts w:ascii="Times New Roman" w:hAnsi="Times New Roman" w:cs="Times New Roman"/>
          <w:sz w:val="28"/>
          <w:szCs w:val="28"/>
        </w:rPr>
        <w:t>.</w:t>
      </w:r>
    </w:p>
    <w:p w:rsidR="00396DCB" w:rsidRPr="00396DCB" w:rsidRDefault="00396DCB" w:rsidP="00396DCB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96DCB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  <w:t>.</w:t>
      </w:r>
      <w:r w:rsidRPr="00396DCB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Опубликовать постановление в газете «Идринский вестник» и на официальном сайте муниципального образования Идринский район в сети интернет (</w:t>
      </w:r>
      <w:hyperlink r:id="rId7" w:history="1">
        <w:r w:rsidRPr="00396DCB">
          <w:rPr>
            <w:rFonts w:ascii="Times New Roman" w:eastAsia="Calibri" w:hAnsi="Times New Roman" w:cs="Times New Roman"/>
            <w:color w:val="0000FF"/>
            <w:kern w:val="0"/>
            <w:sz w:val="28"/>
            <w:szCs w:val="28"/>
            <w:u w:val="single"/>
            <w:lang w:eastAsia="en-US" w:bidi="ar-SA"/>
          </w:rPr>
          <w:t>www.idra.</w:t>
        </w:r>
        <w:r w:rsidRPr="00396DCB">
          <w:rPr>
            <w:rFonts w:ascii="Times New Roman" w:eastAsia="Calibri" w:hAnsi="Times New Roman" w:cs="Times New Roman"/>
            <w:color w:val="0000FF"/>
            <w:kern w:val="0"/>
            <w:sz w:val="28"/>
            <w:szCs w:val="28"/>
            <w:u w:val="single"/>
            <w:lang w:val="en-US" w:eastAsia="en-US" w:bidi="ar-SA"/>
          </w:rPr>
          <w:t>o</w:t>
        </w:r>
        <w:r w:rsidRPr="00396DCB">
          <w:rPr>
            <w:rFonts w:ascii="Times New Roman" w:eastAsia="Calibri" w:hAnsi="Times New Roman" w:cs="Times New Roman"/>
            <w:color w:val="0000FF"/>
            <w:kern w:val="0"/>
            <w:sz w:val="28"/>
            <w:szCs w:val="28"/>
            <w:u w:val="single"/>
            <w:lang w:eastAsia="en-US" w:bidi="ar-SA"/>
          </w:rPr>
          <w:t>r</w:t>
        </w:r>
        <w:r w:rsidRPr="00396DCB">
          <w:rPr>
            <w:rFonts w:ascii="Times New Roman" w:eastAsia="Calibri" w:hAnsi="Times New Roman" w:cs="Times New Roman"/>
            <w:color w:val="0000FF"/>
            <w:kern w:val="0"/>
            <w:sz w:val="28"/>
            <w:szCs w:val="28"/>
            <w:u w:val="single"/>
            <w:lang w:val="en-US" w:eastAsia="en-US" w:bidi="ar-SA"/>
          </w:rPr>
          <w:t>g</w:t>
        </w:r>
        <w:r w:rsidRPr="00396DCB">
          <w:rPr>
            <w:rFonts w:ascii="Times New Roman" w:eastAsia="Calibri" w:hAnsi="Times New Roman" w:cs="Times New Roman"/>
            <w:color w:val="0000FF"/>
            <w:kern w:val="0"/>
            <w:sz w:val="28"/>
            <w:szCs w:val="28"/>
            <w:u w:val="single"/>
            <w:lang w:eastAsia="en-US" w:bidi="ar-SA"/>
          </w:rPr>
          <w:t>.ru</w:t>
        </w:r>
      </w:hyperlink>
      <w:r w:rsidRPr="00396DCB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).</w:t>
      </w:r>
    </w:p>
    <w:p w:rsidR="00396DCB" w:rsidRPr="00396DCB" w:rsidRDefault="00396DCB" w:rsidP="00396DCB">
      <w:pPr>
        <w:suppressAutoHyphens w:val="0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lastRenderedPageBreak/>
        <w:t>4</w:t>
      </w:r>
      <w:r w:rsidRPr="00396DCB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. Постановление вступает в силу в день, следующий за днем его официального опубликования.</w:t>
      </w:r>
    </w:p>
    <w:p w:rsidR="00C21BAC" w:rsidRDefault="00C21BAC" w:rsidP="00E73DFB">
      <w:pPr>
        <w:jc w:val="both"/>
        <w:rPr>
          <w:rFonts w:ascii="Times New Roman" w:hAnsi="Times New Roman" w:cs="Times New Roman"/>
          <w:spacing w:val="-9"/>
          <w:sz w:val="28"/>
          <w:szCs w:val="28"/>
        </w:rPr>
      </w:pPr>
    </w:p>
    <w:p w:rsidR="008D7917" w:rsidRPr="005A0590" w:rsidRDefault="008D7917" w:rsidP="00E73DFB">
      <w:pPr>
        <w:jc w:val="both"/>
        <w:rPr>
          <w:rFonts w:ascii="Times New Roman" w:hAnsi="Times New Roman" w:cs="Times New Roman"/>
          <w:spacing w:val="-9"/>
          <w:sz w:val="28"/>
          <w:szCs w:val="28"/>
        </w:rPr>
      </w:pPr>
    </w:p>
    <w:p w:rsidR="005A0590" w:rsidRPr="005A0590" w:rsidRDefault="008F0CB4" w:rsidP="00E73DFB">
      <w:pPr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 xml:space="preserve">Глава </w:t>
      </w:r>
      <w:r w:rsidR="005A0590" w:rsidRPr="005A0590">
        <w:rPr>
          <w:rFonts w:ascii="Times New Roman" w:hAnsi="Times New Roman" w:cs="Times New Roman"/>
          <w:spacing w:val="-9"/>
          <w:sz w:val="28"/>
          <w:szCs w:val="28"/>
        </w:rPr>
        <w:tab/>
      </w:r>
      <w:r w:rsidR="00E73DFB">
        <w:rPr>
          <w:rFonts w:ascii="Times New Roman" w:hAnsi="Times New Roman" w:cs="Times New Roman"/>
          <w:spacing w:val="-9"/>
          <w:sz w:val="28"/>
          <w:szCs w:val="28"/>
        </w:rPr>
        <w:t xml:space="preserve">района                      </w:t>
      </w:r>
      <w:r w:rsidR="007737EB">
        <w:rPr>
          <w:rFonts w:ascii="Times New Roman" w:hAnsi="Times New Roman" w:cs="Times New Roman"/>
          <w:spacing w:val="-9"/>
          <w:sz w:val="28"/>
          <w:szCs w:val="28"/>
        </w:rPr>
        <w:t xml:space="preserve">                                                       </w:t>
      </w:r>
      <w:r w:rsidR="008D7917">
        <w:rPr>
          <w:rFonts w:ascii="Times New Roman" w:hAnsi="Times New Roman" w:cs="Times New Roman"/>
          <w:spacing w:val="-9"/>
          <w:sz w:val="28"/>
          <w:szCs w:val="28"/>
        </w:rPr>
        <w:t xml:space="preserve">                             </w:t>
      </w:r>
      <w:r w:rsidR="007737EB">
        <w:rPr>
          <w:rFonts w:ascii="Times New Roman" w:hAnsi="Times New Roman" w:cs="Times New Roman"/>
          <w:spacing w:val="-9"/>
          <w:sz w:val="28"/>
          <w:szCs w:val="28"/>
        </w:rPr>
        <w:t>А.В.</w:t>
      </w:r>
      <w:r w:rsidR="008D7917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7737EB">
        <w:rPr>
          <w:rFonts w:ascii="Times New Roman" w:hAnsi="Times New Roman" w:cs="Times New Roman"/>
          <w:spacing w:val="-9"/>
          <w:sz w:val="28"/>
          <w:szCs w:val="28"/>
        </w:rPr>
        <w:t>Киреев</w:t>
      </w:r>
      <w:r w:rsidR="005A0590" w:rsidRPr="005A0590">
        <w:rPr>
          <w:rFonts w:ascii="Times New Roman" w:hAnsi="Times New Roman" w:cs="Times New Roman"/>
          <w:spacing w:val="-9"/>
          <w:sz w:val="28"/>
          <w:szCs w:val="28"/>
        </w:rPr>
        <w:tab/>
      </w:r>
      <w:r w:rsidR="005A0590" w:rsidRPr="005A0590">
        <w:rPr>
          <w:rFonts w:ascii="Times New Roman" w:hAnsi="Times New Roman" w:cs="Times New Roman"/>
          <w:spacing w:val="-9"/>
          <w:sz w:val="28"/>
          <w:szCs w:val="28"/>
        </w:rPr>
        <w:tab/>
      </w:r>
      <w:r w:rsidR="005A0590" w:rsidRPr="005A0590">
        <w:rPr>
          <w:rFonts w:ascii="Times New Roman" w:hAnsi="Times New Roman" w:cs="Times New Roman"/>
          <w:spacing w:val="-9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pacing w:val="-9"/>
          <w:sz w:val="28"/>
          <w:szCs w:val="28"/>
        </w:rPr>
        <w:tab/>
      </w:r>
      <w:r>
        <w:rPr>
          <w:rFonts w:ascii="Times New Roman" w:hAnsi="Times New Roman" w:cs="Times New Roman"/>
          <w:spacing w:val="-9"/>
          <w:sz w:val="28"/>
          <w:szCs w:val="28"/>
        </w:rPr>
        <w:tab/>
        <w:t xml:space="preserve">         </w:t>
      </w:r>
    </w:p>
    <w:p w:rsidR="005A0590" w:rsidRDefault="005A0590" w:rsidP="00E73DFB">
      <w:pPr>
        <w:jc w:val="both"/>
        <w:rPr>
          <w:spacing w:val="-9"/>
          <w:sz w:val="28"/>
          <w:szCs w:val="28"/>
        </w:rPr>
      </w:pPr>
    </w:p>
    <w:p w:rsidR="00444DF1" w:rsidRDefault="00444DF1" w:rsidP="00E73DFB">
      <w:pPr>
        <w:jc w:val="both"/>
        <w:rPr>
          <w:spacing w:val="-9"/>
          <w:sz w:val="28"/>
          <w:szCs w:val="28"/>
        </w:rPr>
      </w:pPr>
    </w:p>
    <w:p w:rsidR="00444DF1" w:rsidRDefault="00444DF1" w:rsidP="00396DCB">
      <w:pPr>
        <w:tabs>
          <w:tab w:val="left" w:pos="1980"/>
          <w:tab w:val="left" w:pos="4455"/>
          <w:tab w:val="left" w:pos="6960"/>
          <w:tab w:val="right" w:pos="935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:rsidR="00444DF1" w:rsidRDefault="00444DF1" w:rsidP="00EF2DC1">
      <w:pPr>
        <w:ind w:left="3969"/>
        <w:rPr>
          <w:rFonts w:ascii="Times New Roman" w:hAnsi="Times New Roman"/>
          <w:sz w:val="28"/>
          <w:szCs w:val="28"/>
        </w:rPr>
      </w:pPr>
    </w:p>
    <w:p w:rsidR="00444DF1" w:rsidRDefault="00444DF1" w:rsidP="00EF2DC1">
      <w:pPr>
        <w:ind w:left="3969"/>
        <w:rPr>
          <w:rFonts w:ascii="Times New Roman" w:hAnsi="Times New Roman"/>
          <w:sz w:val="28"/>
          <w:szCs w:val="28"/>
        </w:rPr>
      </w:pPr>
    </w:p>
    <w:p w:rsidR="00444DF1" w:rsidRDefault="00444DF1" w:rsidP="00EF2DC1">
      <w:pPr>
        <w:ind w:left="3969"/>
        <w:rPr>
          <w:rFonts w:ascii="Times New Roman" w:hAnsi="Times New Roman"/>
          <w:sz w:val="28"/>
          <w:szCs w:val="28"/>
        </w:rPr>
      </w:pPr>
    </w:p>
    <w:p w:rsidR="00444DF1" w:rsidRDefault="00444DF1" w:rsidP="00EF2DC1">
      <w:pPr>
        <w:ind w:left="3969"/>
        <w:rPr>
          <w:rFonts w:ascii="Times New Roman" w:hAnsi="Times New Roman"/>
          <w:sz w:val="28"/>
          <w:szCs w:val="28"/>
        </w:rPr>
      </w:pPr>
    </w:p>
    <w:p w:rsidR="00444DF1" w:rsidRDefault="00444DF1" w:rsidP="00EF2DC1">
      <w:pPr>
        <w:ind w:left="3969"/>
        <w:rPr>
          <w:rFonts w:ascii="Times New Roman" w:hAnsi="Times New Roman"/>
          <w:sz w:val="28"/>
          <w:szCs w:val="28"/>
        </w:rPr>
      </w:pPr>
    </w:p>
    <w:p w:rsidR="00444DF1" w:rsidRDefault="00444DF1" w:rsidP="00EF2DC1">
      <w:pPr>
        <w:ind w:left="3969"/>
        <w:rPr>
          <w:rFonts w:ascii="Times New Roman" w:hAnsi="Times New Roman"/>
          <w:sz w:val="28"/>
          <w:szCs w:val="28"/>
        </w:rPr>
      </w:pPr>
    </w:p>
    <w:p w:rsidR="00444DF1" w:rsidRDefault="00444DF1" w:rsidP="00EF2DC1">
      <w:pPr>
        <w:ind w:left="3969"/>
        <w:rPr>
          <w:rFonts w:ascii="Times New Roman" w:hAnsi="Times New Roman"/>
          <w:sz w:val="28"/>
          <w:szCs w:val="28"/>
        </w:rPr>
      </w:pPr>
    </w:p>
    <w:p w:rsidR="00444DF1" w:rsidRDefault="00444DF1" w:rsidP="00EF2DC1">
      <w:pPr>
        <w:ind w:left="3969"/>
        <w:rPr>
          <w:rFonts w:ascii="Times New Roman" w:hAnsi="Times New Roman"/>
          <w:sz w:val="28"/>
          <w:szCs w:val="28"/>
        </w:rPr>
      </w:pPr>
    </w:p>
    <w:p w:rsidR="00444DF1" w:rsidRDefault="00444DF1" w:rsidP="00EF2DC1">
      <w:pPr>
        <w:ind w:left="3969"/>
        <w:rPr>
          <w:rFonts w:ascii="Times New Roman" w:hAnsi="Times New Roman"/>
          <w:sz w:val="28"/>
          <w:szCs w:val="28"/>
        </w:rPr>
      </w:pPr>
    </w:p>
    <w:p w:rsidR="00444DF1" w:rsidRDefault="00444DF1" w:rsidP="00EF2DC1">
      <w:pPr>
        <w:ind w:left="3969"/>
        <w:rPr>
          <w:rFonts w:ascii="Times New Roman" w:hAnsi="Times New Roman"/>
          <w:sz w:val="28"/>
          <w:szCs w:val="28"/>
        </w:rPr>
      </w:pPr>
    </w:p>
    <w:p w:rsidR="00444DF1" w:rsidRDefault="00444DF1" w:rsidP="00EF2DC1">
      <w:pPr>
        <w:ind w:left="3969"/>
        <w:rPr>
          <w:rFonts w:ascii="Times New Roman" w:hAnsi="Times New Roman"/>
          <w:sz w:val="28"/>
          <w:szCs w:val="28"/>
        </w:rPr>
      </w:pPr>
    </w:p>
    <w:p w:rsidR="00444DF1" w:rsidRDefault="00444DF1" w:rsidP="00EF2DC1">
      <w:pPr>
        <w:ind w:left="3969"/>
        <w:rPr>
          <w:rFonts w:ascii="Times New Roman" w:hAnsi="Times New Roman"/>
          <w:sz w:val="28"/>
          <w:szCs w:val="28"/>
        </w:rPr>
      </w:pPr>
    </w:p>
    <w:p w:rsidR="00444DF1" w:rsidRDefault="00444DF1" w:rsidP="00EF2DC1">
      <w:pPr>
        <w:ind w:left="3969"/>
        <w:rPr>
          <w:rFonts w:ascii="Times New Roman" w:hAnsi="Times New Roman"/>
          <w:sz w:val="28"/>
          <w:szCs w:val="28"/>
        </w:rPr>
      </w:pPr>
    </w:p>
    <w:p w:rsidR="00444DF1" w:rsidRDefault="00444DF1" w:rsidP="00EF2DC1">
      <w:pPr>
        <w:ind w:left="3969"/>
        <w:rPr>
          <w:rFonts w:ascii="Times New Roman" w:hAnsi="Times New Roman"/>
          <w:sz w:val="28"/>
          <w:szCs w:val="28"/>
        </w:rPr>
      </w:pPr>
    </w:p>
    <w:p w:rsidR="00444DF1" w:rsidRDefault="00444DF1" w:rsidP="00EF2DC1">
      <w:pPr>
        <w:ind w:left="3969"/>
        <w:rPr>
          <w:rFonts w:ascii="Times New Roman" w:hAnsi="Times New Roman"/>
          <w:sz w:val="28"/>
          <w:szCs w:val="28"/>
        </w:rPr>
      </w:pPr>
    </w:p>
    <w:p w:rsidR="00444DF1" w:rsidRDefault="00444DF1" w:rsidP="00EF2DC1">
      <w:pPr>
        <w:ind w:left="3969"/>
        <w:rPr>
          <w:rFonts w:ascii="Times New Roman" w:hAnsi="Times New Roman"/>
          <w:sz w:val="28"/>
          <w:szCs w:val="28"/>
        </w:rPr>
      </w:pPr>
    </w:p>
    <w:p w:rsidR="00444DF1" w:rsidRDefault="00444DF1" w:rsidP="00EF2DC1">
      <w:pPr>
        <w:ind w:left="3969"/>
        <w:rPr>
          <w:rFonts w:ascii="Times New Roman" w:hAnsi="Times New Roman"/>
          <w:sz w:val="28"/>
          <w:szCs w:val="28"/>
        </w:rPr>
      </w:pPr>
    </w:p>
    <w:p w:rsidR="00444DF1" w:rsidRDefault="00444DF1" w:rsidP="00EF2DC1">
      <w:pPr>
        <w:ind w:left="3969"/>
        <w:rPr>
          <w:rFonts w:ascii="Times New Roman" w:hAnsi="Times New Roman"/>
          <w:sz w:val="28"/>
          <w:szCs w:val="28"/>
        </w:rPr>
      </w:pPr>
    </w:p>
    <w:p w:rsidR="00444DF1" w:rsidRDefault="00444DF1" w:rsidP="00EF2DC1">
      <w:pPr>
        <w:ind w:left="3969"/>
        <w:rPr>
          <w:rFonts w:ascii="Times New Roman" w:hAnsi="Times New Roman"/>
          <w:sz w:val="28"/>
          <w:szCs w:val="28"/>
        </w:rPr>
      </w:pPr>
    </w:p>
    <w:p w:rsidR="00444DF1" w:rsidRDefault="00444DF1" w:rsidP="00EF2DC1">
      <w:pPr>
        <w:ind w:left="3969"/>
        <w:rPr>
          <w:rFonts w:ascii="Times New Roman" w:hAnsi="Times New Roman"/>
          <w:sz w:val="28"/>
          <w:szCs w:val="28"/>
        </w:rPr>
      </w:pPr>
    </w:p>
    <w:p w:rsidR="00444DF1" w:rsidRDefault="00444DF1" w:rsidP="00EF2DC1">
      <w:pPr>
        <w:ind w:left="3969"/>
        <w:rPr>
          <w:rFonts w:ascii="Times New Roman" w:hAnsi="Times New Roman"/>
          <w:sz w:val="28"/>
          <w:szCs w:val="28"/>
        </w:rPr>
      </w:pPr>
    </w:p>
    <w:p w:rsidR="00AF146C" w:rsidRDefault="00AF146C" w:rsidP="00EF2DC1">
      <w:pPr>
        <w:ind w:left="3969"/>
        <w:rPr>
          <w:rFonts w:ascii="Times New Roman" w:hAnsi="Times New Roman"/>
          <w:sz w:val="28"/>
          <w:szCs w:val="28"/>
        </w:rPr>
      </w:pPr>
    </w:p>
    <w:p w:rsidR="00AF146C" w:rsidRDefault="00AF146C" w:rsidP="00EF2DC1">
      <w:pPr>
        <w:ind w:left="3969"/>
        <w:rPr>
          <w:rFonts w:ascii="Times New Roman" w:hAnsi="Times New Roman"/>
          <w:sz w:val="28"/>
          <w:szCs w:val="28"/>
        </w:rPr>
      </w:pPr>
    </w:p>
    <w:p w:rsidR="00AF146C" w:rsidRDefault="00AF146C" w:rsidP="00EF2DC1">
      <w:pPr>
        <w:ind w:left="3969"/>
        <w:rPr>
          <w:rFonts w:ascii="Times New Roman" w:hAnsi="Times New Roman"/>
          <w:sz w:val="28"/>
          <w:szCs w:val="28"/>
        </w:rPr>
      </w:pPr>
    </w:p>
    <w:p w:rsidR="00AF146C" w:rsidRDefault="00AF146C" w:rsidP="00EF2DC1">
      <w:pPr>
        <w:ind w:left="3969"/>
        <w:rPr>
          <w:rFonts w:ascii="Times New Roman" w:hAnsi="Times New Roman"/>
          <w:sz w:val="28"/>
          <w:szCs w:val="28"/>
        </w:rPr>
      </w:pPr>
    </w:p>
    <w:p w:rsidR="00AF146C" w:rsidRDefault="00AF146C" w:rsidP="00EF2DC1">
      <w:pPr>
        <w:ind w:left="3969"/>
        <w:rPr>
          <w:rFonts w:ascii="Times New Roman" w:hAnsi="Times New Roman"/>
          <w:sz w:val="28"/>
          <w:szCs w:val="28"/>
        </w:rPr>
      </w:pPr>
    </w:p>
    <w:p w:rsidR="00AF146C" w:rsidRDefault="00AF146C" w:rsidP="00EF2DC1">
      <w:pPr>
        <w:ind w:left="3969"/>
        <w:rPr>
          <w:rFonts w:ascii="Times New Roman" w:hAnsi="Times New Roman"/>
          <w:sz w:val="28"/>
          <w:szCs w:val="28"/>
        </w:rPr>
      </w:pPr>
    </w:p>
    <w:p w:rsidR="00AF146C" w:rsidRDefault="00AF146C" w:rsidP="00EF2DC1">
      <w:pPr>
        <w:ind w:left="3969"/>
        <w:rPr>
          <w:rFonts w:ascii="Times New Roman" w:hAnsi="Times New Roman"/>
          <w:sz w:val="28"/>
          <w:szCs w:val="28"/>
        </w:rPr>
      </w:pPr>
    </w:p>
    <w:p w:rsidR="00EF2DC1" w:rsidRDefault="00EF2DC1" w:rsidP="00EF2DC1">
      <w:pPr>
        <w:ind w:left="3969"/>
        <w:rPr>
          <w:rFonts w:ascii="Times New Roman" w:hAnsi="Times New Roman"/>
          <w:sz w:val="28"/>
          <w:szCs w:val="28"/>
        </w:rPr>
      </w:pPr>
    </w:p>
    <w:sectPr w:rsidR="00EF2DC1" w:rsidSect="00E73DFB">
      <w:pgSz w:w="11906" w:h="16838"/>
      <w:pgMar w:top="1134" w:right="851" w:bottom="1134" w:left="1701" w:header="720" w:footer="720" w:gutter="0"/>
      <w:cols w:space="720"/>
      <w:docGrid w:linePitch="36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41E1405"/>
    <w:multiLevelType w:val="multilevel"/>
    <w:tmpl w:val="0F8A9F9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0B3D5FA4"/>
    <w:multiLevelType w:val="multilevel"/>
    <w:tmpl w:val="C20A75C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6" w15:restartNumberingAfterBreak="0">
    <w:nsid w:val="10D858C2"/>
    <w:multiLevelType w:val="multilevel"/>
    <w:tmpl w:val="A438AB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1F56D7B"/>
    <w:multiLevelType w:val="multilevel"/>
    <w:tmpl w:val="5CA8F4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5E15B4E"/>
    <w:multiLevelType w:val="multilevel"/>
    <w:tmpl w:val="33083F1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4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92" w:hanging="2160"/>
      </w:pPr>
      <w:rPr>
        <w:rFonts w:hint="default"/>
      </w:rPr>
    </w:lvl>
  </w:abstractNum>
  <w:abstractNum w:abstractNumId="9" w15:restartNumberingAfterBreak="0">
    <w:nsid w:val="35565636"/>
    <w:multiLevelType w:val="multilevel"/>
    <w:tmpl w:val="4004618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C861F41"/>
    <w:multiLevelType w:val="hybridMultilevel"/>
    <w:tmpl w:val="93603804"/>
    <w:lvl w:ilvl="0" w:tplc="73B089FA">
      <w:start w:val="1"/>
      <w:numFmt w:val="decimal"/>
      <w:lvlText w:val="%1."/>
      <w:lvlJc w:val="left"/>
      <w:pPr>
        <w:ind w:left="1683" w:hanging="975"/>
      </w:pPr>
      <w:rPr>
        <w:rFonts w:ascii="Times New Roman" w:eastAsia="Arial Unicode M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1D66C53"/>
    <w:multiLevelType w:val="multilevel"/>
    <w:tmpl w:val="0C1CD66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457144D6"/>
    <w:multiLevelType w:val="hybridMultilevel"/>
    <w:tmpl w:val="EC62248E"/>
    <w:lvl w:ilvl="0" w:tplc="65409F04">
      <w:start w:val="25"/>
      <w:numFmt w:val="decimal"/>
      <w:lvlText w:val="%1."/>
      <w:lvlJc w:val="left"/>
      <w:pPr>
        <w:ind w:left="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 w15:restartNumberingAfterBreak="0">
    <w:nsid w:val="461019E9"/>
    <w:multiLevelType w:val="multilevel"/>
    <w:tmpl w:val="53E61E2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9571834"/>
    <w:multiLevelType w:val="multilevel"/>
    <w:tmpl w:val="951E28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5" w15:restartNumberingAfterBreak="0">
    <w:nsid w:val="73A66C7B"/>
    <w:multiLevelType w:val="multilevel"/>
    <w:tmpl w:val="D1006954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9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7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79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4"/>
  </w:num>
  <w:num w:numId="7">
    <w:abstractNumId w:val="5"/>
  </w:num>
  <w:num w:numId="8">
    <w:abstractNumId w:val="15"/>
  </w:num>
  <w:num w:numId="9">
    <w:abstractNumId w:val="8"/>
  </w:num>
  <w:num w:numId="10">
    <w:abstractNumId w:val="11"/>
  </w:num>
  <w:num w:numId="11">
    <w:abstractNumId w:val="7"/>
  </w:num>
  <w:num w:numId="12">
    <w:abstractNumId w:val="9"/>
  </w:num>
  <w:num w:numId="13">
    <w:abstractNumId w:val="13"/>
  </w:num>
  <w:num w:numId="14">
    <w:abstractNumId w:val="10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F62"/>
    <w:rsid w:val="00002FDA"/>
    <w:rsid w:val="000A6E38"/>
    <w:rsid w:val="00100F62"/>
    <w:rsid w:val="0014269D"/>
    <w:rsid w:val="00195F87"/>
    <w:rsid w:val="001963F6"/>
    <w:rsid w:val="001C7679"/>
    <w:rsid w:val="001E39B0"/>
    <w:rsid w:val="001E52A4"/>
    <w:rsid w:val="00235CC4"/>
    <w:rsid w:val="0024256D"/>
    <w:rsid w:val="002C3286"/>
    <w:rsid w:val="002C72AA"/>
    <w:rsid w:val="002D0C12"/>
    <w:rsid w:val="00301030"/>
    <w:rsid w:val="00301616"/>
    <w:rsid w:val="00326E35"/>
    <w:rsid w:val="00396DCB"/>
    <w:rsid w:val="00410643"/>
    <w:rsid w:val="004217F3"/>
    <w:rsid w:val="004412BF"/>
    <w:rsid w:val="00444DF1"/>
    <w:rsid w:val="00452B56"/>
    <w:rsid w:val="004B47A4"/>
    <w:rsid w:val="004C69C6"/>
    <w:rsid w:val="004E21CD"/>
    <w:rsid w:val="00521787"/>
    <w:rsid w:val="00537241"/>
    <w:rsid w:val="005539A9"/>
    <w:rsid w:val="00561772"/>
    <w:rsid w:val="00561DE8"/>
    <w:rsid w:val="00583317"/>
    <w:rsid w:val="005A0590"/>
    <w:rsid w:val="005C3642"/>
    <w:rsid w:val="00607349"/>
    <w:rsid w:val="006316D6"/>
    <w:rsid w:val="00647CDC"/>
    <w:rsid w:val="00650983"/>
    <w:rsid w:val="006529F7"/>
    <w:rsid w:val="006646FB"/>
    <w:rsid w:val="006833AC"/>
    <w:rsid w:val="00687845"/>
    <w:rsid w:val="006903FE"/>
    <w:rsid w:val="006C53E2"/>
    <w:rsid w:val="00731F81"/>
    <w:rsid w:val="00760870"/>
    <w:rsid w:val="007737EB"/>
    <w:rsid w:val="0078620B"/>
    <w:rsid w:val="007902E9"/>
    <w:rsid w:val="007A595E"/>
    <w:rsid w:val="007B51F9"/>
    <w:rsid w:val="007C7A7E"/>
    <w:rsid w:val="007D6FB1"/>
    <w:rsid w:val="008533F0"/>
    <w:rsid w:val="0085469C"/>
    <w:rsid w:val="008A7BA1"/>
    <w:rsid w:val="008B1257"/>
    <w:rsid w:val="008D04CB"/>
    <w:rsid w:val="008D7917"/>
    <w:rsid w:val="008F0CB4"/>
    <w:rsid w:val="00901B67"/>
    <w:rsid w:val="009219C0"/>
    <w:rsid w:val="009937F7"/>
    <w:rsid w:val="009E19FE"/>
    <w:rsid w:val="009E3217"/>
    <w:rsid w:val="009F280A"/>
    <w:rsid w:val="00A11EB5"/>
    <w:rsid w:val="00A6118B"/>
    <w:rsid w:val="00AA3DBF"/>
    <w:rsid w:val="00AD03C9"/>
    <w:rsid w:val="00AF146C"/>
    <w:rsid w:val="00AF5016"/>
    <w:rsid w:val="00B75BC3"/>
    <w:rsid w:val="00B763DF"/>
    <w:rsid w:val="00BB2288"/>
    <w:rsid w:val="00BC4709"/>
    <w:rsid w:val="00C216DD"/>
    <w:rsid w:val="00C21BAC"/>
    <w:rsid w:val="00C85521"/>
    <w:rsid w:val="00C96F31"/>
    <w:rsid w:val="00CA74A2"/>
    <w:rsid w:val="00CB58F3"/>
    <w:rsid w:val="00CC3CEB"/>
    <w:rsid w:val="00CC6159"/>
    <w:rsid w:val="00CC7C16"/>
    <w:rsid w:val="00CF277C"/>
    <w:rsid w:val="00CF6059"/>
    <w:rsid w:val="00D34644"/>
    <w:rsid w:val="00D60E64"/>
    <w:rsid w:val="00D83878"/>
    <w:rsid w:val="00D84D98"/>
    <w:rsid w:val="00D85F60"/>
    <w:rsid w:val="00DB59F0"/>
    <w:rsid w:val="00DE28D0"/>
    <w:rsid w:val="00E1028A"/>
    <w:rsid w:val="00E459C6"/>
    <w:rsid w:val="00E641D4"/>
    <w:rsid w:val="00E73DFB"/>
    <w:rsid w:val="00EC1AD8"/>
    <w:rsid w:val="00EF150B"/>
    <w:rsid w:val="00EF2DC1"/>
    <w:rsid w:val="00F164D6"/>
    <w:rsid w:val="00F267E8"/>
    <w:rsid w:val="00F6258D"/>
    <w:rsid w:val="00FF4571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36DD471-7F46-4FF3-BFEC-D497BC216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ascii="Arial" w:eastAsia="Arial Unicode MS" w:hAnsi="Arial" w:cs="Mangal"/>
      <w:kern w:val="1"/>
      <w:szCs w:val="24"/>
      <w:lang w:eastAsia="hi-IN" w:bidi="hi-IN"/>
    </w:rPr>
  </w:style>
  <w:style w:type="paragraph" w:styleId="2">
    <w:name w:val="heading 2"/>
    <w:basedOn w:val="a"/>
    <w:next w:val="a"/>
    <w:link w:val="20"/>
    <w:qFormat/>
    <w:rsid w:val="004B47A4"/>
    <w:pPr>
      <w:keepNext/>
      <w:suppressAutoHyphens w:val="0"/>
      <w:jc w:val="center"/>
      <w:outlineLvl w:val="1"/>
    </w:pPr>
    <w:rPr>
      <w:rFonts w:ascii="Calibri" w:eastAsia="Times New Roman" w:hAnsi="Calibri" w:cs="Calibri"/>
      <w:b/>
      <w:bCs/>
      <w:kern w:val="0"/>
      <w:sz w:val="24"/>
      <w:lang w:eastAsia="ru-RU" w:bidi="ar-SA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a3">
    <w:name w:val="Символ нумерации"/>
  </w:style>
  <w:style w:type="character" w:styleId="a4">
    <w:name w:val="Hyperlink"/>
    <w:rPr>
      <w:color w:val="000080"/>
      <w:u w:val="single"/>
      <w:lang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pPr>
      <w:suppressLineNumbers/>
    </w:pPr>
  </w:style>
  <w:style w:type="paragraph" w:customStyle="1" w:styleId="ListParagraph">
    <w:name w:val="List Paragraph"/>
    <w:basedOn w:val="a"/>
    <w:pPr>
      <w:ind w:left="720"/>
    </w:pPr>
  </w:style>
  <w:style w:type="character" w:customStyle="1" w:styleId="20">
    <w:name w:val="Заголовок 2 Знак"/>
    <w:link w:val="2"/>
    <w:rsid w:val="004B47A4"/>
    <w:rPr>
      <w:rFonts w:ascii="Calibri" w:hAnsi="Calibri" w:cs="Calibri"/>
      <w:b/>
      <w:bCs/>
      <w:sz w:val="24"/>
      <w:szCs w:val="24"/>
    </w:rPr>
  </w:style>
  <w:style w:type="paragraph" w:styleId="a8">
    <w:name w:val="No Spacing"/>
    <w:uiPriority w:val="1"/>
    <w:qFormat/>
    <w:rsid w:val="004B47A4"/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7B51F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style11">
    <w:name w:val="style11"/>
    <w:rsid w:val="00EF2DC1"/>
    <w:rPr>
      <w:rFonts w:ascii="Verdana" w:hAnsi="Verdana" w:hint="default"/>
      <w:b w:val="0"/>
      <w:bCs w:val="0"/>
      <w:i w:val="0"/>
      <w:iCs w:val="0"/>
      <w:caps w:val="0"/>
      <w:smallCaps w:val="0"/>
      <w:color w:val="141414"/>
      <w:sz w:val="18"/>
      <w:szCs w:val="18"/>
    </w:rPr>
  </w:style>
  <w:style w:type="paragraph" w:customStyle="1" w:styleId="ConsPlusNormal">
    <w:name w:val="ConsPlusNormal"/>
    <w:rsid w:val="009219C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6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dra.orq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D8F57-4704-4B1C-A34D-01079B3E2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2491</CharactersWithSpaces>
  <SharedDoc>false</SharedDoc>
  <HLinks>
    <vt:vector size="6" baseType="variant">
      <vt:variant>
        <vt:i4>3604537</vt:i4>
      </vt:variant>
      <vt:variant>
        <vt:i4>0</vt:i4>
      </vt:variant>
      <vt:variant>
        <vt:i4>0</vt:i4>
      </vt:variant>
      <vt:variant>
        <vt:i4>5</vt:i4>
      </vt:variant>
      <vt:variant>
        <vt:lpwstr>http://www.idra.orq.ru/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Пользователь Windows</cp:lastModifiedBy>
  <cp:revision>3</cp:revision>
  <cp:lastPrinted>2018-07-03T04:30:00Z</cp:lastPrinted>
  <dcterms:created xsi:type="dcterms:W3CDTF">2018-07-03T09:04:00Z</dcterms:created>
  <dcterms:modified xsi:type="dcterms:W3CDTF">2018-07-03T09:04:00Z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